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FE9" w:rsidRDefault="00563B99">
      <w:pPr>
        <w:jc w:val="center"/>
        <w:rPr>
          <w:lang w:eastAsia="zh-CN"/>
        </w:rPr>
      </w:pPr>
      <w:r w:rsidRPr="00563B99">
        <w:rPr>
          <w:rFonts w:hint="eastAsia"/>
          <w:b/>
          <w:bCs/>
          <w:sz w:val="28"/>
          <w:szCs w:val="28"/>
          <w:lang w:eastAsia="zh-CN"/>
        </w:rPr>
        <w:t>一年级下册数学一课一练</w:t>
      </w:r>
      <w:r w:rsidRPr="00563B99">
        <w:rPr>
          <w:rFonts w:hint="eastAsia"/>
          <w:b/>
          <w:bCs/>
          <w:sz w:val="28"/>
          <w:szCs w:val="28"/>
          <w:lang w:eastAsia="zh-CN"/>
        </w:rPr>
        <w:t>-15.</w:t>
      </w:r>
      <w:proofErr w:type="gramStart"/>
      <w:r w:rsidRPr="00563B99">
        <w:rPr>
          <w:rFonts w:hint="eastAsia"/>
          <w:b/>
          <w:bCs/>
          <w:sz w:val="28"/>
          <w:szCs w:val="28"/>
          <w:lang w:eastAsia="zh-CN"/>
        </w:rPr>
        <w:t>不</w:t>
      </w:r>
      <w:proofErr w:type="gramEnd"/>
      <w:r w:rsidRPr="00563B99">
        <w:rPr>
          <w:rFonts w:hint="eastAsia"/>
          <w:b/>
          <w:bCs/>
          <w:sz w:val="28"/>
          <w:szCs w:val="28"/>
          <w:lang w:eastAsia="zh-CN"/>
        </w:rPr>
        <w:t>进位加法</w:t>
      </w:r>
      <w:r w:rsidRPr="00563B99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DC1FE9" w:rsidRDefault="00563B99">
      <w:proofErr w:type="spellStart"/>
      <w:r>
        <w:rPr>
          <w:b/>
          <w:bCs/>
          <w:sz w:val="24"/>
          <w:szCs w:val="24"/>
        </w:rPr>
        <w:t>一、单选题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DC1FE9" w:rsidRDefault="00563B99">
      <w:pPr>
        <w:spacing w:after="0"/>
      </w:pPr>
      <w:r>
        <w:rPr>
          <w:color w:val="000000"/>
        </w:rPr>
        <w:t>1.50</w:t>
      </w:r>
      <w:r>
        <w:rPr>
          <w:color w:val="000000"/>
        </w:rPr>
        <w:t>＋</w:t>
      </w:r>
      <w:r>
        <w:rPr>
          <w:color w:val="000000"/>
        </w:rPr>
        <w:t>3=</w:t>
      </w:r>
      <w:r>
        <w:rPr>
          <w:color w:val="000000"/>
        </w:rPr>
        <w:t>（</w:t>
      </w:r>
      <w:proofErr w:type="gramStart"/>
      <w:r>
        <w:rPr>
          <w:color w:val="000000"/>
        </w:rPr>
        <w:t xml:space="preserve">  </w:t>
      </w:r>
      <w:r>
        <w:rPr>
          <w:color w:val="000000"/>
        </w:rPr>
        <w:t>）</w:t>
      </w:r>
      <w:proofErr w:type="gramEnd"/>
      <w:r>
        <w:rPr>
          <w:color w:val="000000"/>
        </w:rPr>
        <w:t xml:space="preserve">            </w:t>
      </w:r>
    </w:p>
    <w:p w:rsidR="00DC1FE9" w:rsidRDefault="00563B99">
      <w:pPr>
        <w:spacing w:after="0"/>
        <w:ind w:left="150"/>
      </w:pPr>
      <w:r>
        <w:rPr>
          <w:color w:val="000000"/>
        </w:rPr>
        <w:t>A. 15                                         B. 25                                         C. 41                                         D. 53</w:t>
      </w:r>
    </w:p>
    <w:p w:rsidR="00DC1FE9" w:rsidRDefault="00563B99">
      <w:pPr>
        <w:spacing w:after="0"/>
      </w:pPr>
      <w:r>
        <w:rPr>
          <w:color w:val="000000"/>
        </w:rPr>
        <w:t>2.6</w:t>
      </w:r>
      <w:r>
        <w:rPr>
          <w:color w:val="000000"/>
        </w:rPr>
        <w:t>＋</w:t>
      </w:r>
      <w:r>
        <w:rPr>
          <w:color w:val="000000"/>
        </w:rPr>
        <w:t>20=</w:t>
      </w:r>
      <w:r>
        <w:rPr>
          <w:color w:val="000000"/>
        </w:rPr>
        <w:t>（</w:t>
      </w:r>
      <w:proofErr w:type="gramStart"/>
      <w:r>
        <w:rPr>
          <w:color w:val="000000"/>
        </w:rPr>
        <w:t xml:space="preserve">  </w:t>
      </w:r>
      <w:r>
        <w:rPr>
          <w:color w:val="000000"/>
        </w:rPr>
        <w:t>）</w:t>
      </w:r>
      <w:proofErr w:type="gramEnd"/>
      <w:r>
        <w:rPr>
          <w:color w:val="000000"/>
        </w:rPr>
        <w:t xml:space="preserve">            </w:t>
      </w:r>
    </w:p>
    <w:p w:rsidR="00DC1FE9" w:rsidRDefault="00563B99">
      <w:pPr>
        <w:spacing w:after="0"/>
        <w:ind w:left="150"/>
      </w:pPr>
      <w:r>
        <w:rPr>
          <w:color w:val="000000"/>
        </w:rPr>
        <w:t>A. 26                                         B. 29                                     </w:t>
      </w:r>
      <w:r>
        <w:rPr>
          <w:color w:val="000000"/>
        </w:rPr>
        <w:t>    C. 74                                         D. 97</w:t>
      </w:r>
    </w:p>
    <w:p w:rsidR="00DC1FE9" w:rsidRDefault="00563B99">
      <w:pPr>
        <w:spacing w:after="0"/>
      </w:pPr>
      <w:r>
        <w:rPr>
          <w:color w:val="000000"/>
        </w:rPr>
        <w:t>3.2</w:t>
      </w:r>
      <w:r>
        <w:rPr>
          <w:color w:val="000000"/>
        </w:rPr>
        <w:t>＋</w:t>
      </w:r>
      <w:r>
        <w:rPr>
          <w:color w:val="000000"/>
        </w:rPr>
        <w:t>94=</w:t>
      </w:r>
      <w:r>
        <w:rPr>
          <w:color w:val="000000"/>
        </w:rPr>
        <w:t>（</w:t>
      </w:r>
      <w:proofErr w:type="gramStart"/>
      <w:r>
        <w:rPr>
          <w:color w:val="000000"/>
        </w:rPr>
        <w:t xml:space="preserve">  </w:t>
      </w:r>
      <w:r>
        <w:rPr>
          <w:color w:val="000000"/>
        </w:rPr>
        <w:t>）</w:t>
      </w:r>
      <w:proofErr w:type="gramEnd"/>
      <w:r>
        <w:rPr>
          <w:color w:val="000000"/>
        </w:rPr>
        <w:t xml:space="preserve">            </w:t>
      </w:r>
    </w:p>
    <w:p w:rsidR="00DC1FE9" w:rsidRDefault="00563B99">
      <w:pPr>
        <w:spacing w:after="0"/>
        <w:ind w:left="150"/>
      </w:pPr>
      <w:r>
        <w:rPr>
          <w:color w:val="000000"/>
        </w:rPr>
        <w:t>A. 58                                         B. 88                                         C. 96                                         D. 92</w:t>
      </w:r>
    </w:p>
    <w:p w:rsidR="00DC1FE9" w:rsidRDefault="00563B99">
      <w:pPr>
        <w:spacing w:after="0"/>
      </w:pPr>
      <w:r>
        <w:rPr>
          <w:color w:val="000000"/>
        </w:rPr>
        <w:t>4.30</w:t>
      </w:r>
      <w:r>
        <w:rPr>
          <w:color w:val="000000"/>
        </w:rPr>
        <w:t>＋</w:t>
      </w:r>
      <w:r>
        <w:rPr>
          <w:color w:val="000000"/>
        </w:rPr>
        <w:t>7=</w:t>
      </w:r>
      <w:r>
        <w:rPr>
          <w:color w:val="000000"/>
        </w:rPr>
        <w:t>（</w:t>
      </w:r>
      <w:proofErr w:type="gramStart"/>
      <w:r>
        <w:rPr>
          <w:color w:val="000000"/>
        </w:rPr>
        <w:t xml:space="preserve">  </w:t>
      </w:r>
      <w:r>
        <w:rPr>
          <w:color w:val="000000"/>
        </w:rPr>
        <w:t>）</w:t>
      </w:r>
      <w:proofErr w:type="gramEnd"/>
      <w:r>
        <w:rPr>
          <w:color w:val="000000"/>
        </w:rPr>
        <w:t xml:space="preserve">            </w:t>
      </w:r>
    </w:p>
    <w:p w:rsidR="00DC1FE9" w:rsidRDefault="00563B9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8    </w:t>
      </w:r>
      <w:r>
        <w:rPr>
          <w:color w:val="000000"/>
          <w:lang w:eastAsia="zh-CN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245ACF11" wp14:editId="4AC682D6">
            <wp:extent cx="2865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37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C962668" wp14:editId="674C3560">
            <wp:extent cx="2865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52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1A89CA8" wp14:editId="6C8ED1BD">
            <wp:extent cx="2865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83</w:t>
      </w:r>
    </w:p>
    <w:p w:rsidR="00563B9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选出得数比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小比</w:t>
      </w: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大的（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）。</w:t>
      </w:r>
    </w:p>
    <w:p w:rsidR="00DC1FE9" w:rsidRDefault="00563B9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25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13                                    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E11317A" wp14:editId="34A3EBDD">
            <wp:extent cx="2865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45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12                                    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F9C4F43" wp14:editId="7A9965DF">
            <wp:extent cx="2865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33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12</w:t>
      </w:r>
    </w:p>
    <w:p w:rsidR="00563B9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下面得数是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的算式是（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）。</w:t>
      </w:r>
    </w:p>
    <w:p w:rsidR="00DC1FE9" w:rsidRDefault="00563B9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2+1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9E6267A" wp14:editId="3D5F09EF">
            <wp:extent cx="1910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2+2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20CFA15" wp14:editId="46E2AC74">
            <wp:extent cx="1910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4+1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0FEBA29" wp14:editId="47385D1C">
            <wp:extent cx="1910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1+3</w:t>
      </w:r>
    </w:p>
    <w:p w:rsidR="00DC1FE9" w:rsidRDefault="00563B9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26+30=29</w:t>
      </w:r>
    </w:p>
    <w:p w:rsidR="00DC1FE9" w:rsidRDefault="00563B99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比</w:t>
      </w:r>
      <w:r>
        <w:rPr>
          <w:color w:val="000000"/>
          <w:lang w:eastAsia="zh-CN"/>
        </w:rPr>
        <w:t>23</w:t>
      </w:r>
      <w:r>
        <w:rPr>
          <w:color w:val="000000"/>
          <w:lang w:eastAsia="zh-CN"/>
        </w:rPr>
        <w:t>多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的数是</w:t>
      </w:r>
      <w:r>
        <w:rPr>
          <w:color w:val="000000"/>
          <w:lang w:eastAsia="zh-CN"/>
        </w:rPr>
        <w:t>27</w:t>
      </w:r>
      <w:r>
        <w:rPr>
          <w:color w:val="000000"/>
          <w:lang w:eastAsia="zh-CN"/>
        </w:rPr>
        <w:t>。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46+3=49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4+24=64</w:t>
      </w:r>
    </w:p>
    <w:p w:rsidR="00DC1FE9" w:rsidRDefault="00563B99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 wp14:anchorId="79EC5F7D" wp14:editId="7C184295">
            <wp:extent cx="639788" cy="630238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 xml:space="preserve">　　</w:t>
      </w:r>
      <w:r>
        <w:rPr>
          <w:color w:val="000000"/>
          <w:lang w:eastAsia="zh-CN"/>
        </w:rPr>
        <w:t>)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bookmarkStart w:id="0" w:name="_GoBack"/>
      <w:bookmarkEnd w:id="0"/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49BF37DA" wp14:editId="47CE8B6C">
            <wp:extent cx="601599" cy="67799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59C79748" wp14:editId="59039852">
            <wp:extent cx="592049" cy="68754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12.25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 xml:space="preserve">53=________  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看谁算得又对又快．</w:t>
      </w:r>
      <w:r>
        <w:rPr>
          <w:color w:val="000000"/>
          <w:lang w:eastAsia="zh-CN"/>
        </w:rPr>
        <w:t xml:space="preserve">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32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27=________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24=________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22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21=________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36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63=________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32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45=________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33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44=________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75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22=________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23+30</w:t>
      </w:r>
      <w:r>
        <w:rPr>
          <w:color w:val="000000"/>
          <w:lang w:eastAsia="zh-CN"/>
        </w:rPr>
        <w:t>中，加数是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，和是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填表</w:t>
      </w:r>
      <w:r>
        <w:rPr>
          <w:color w:val="000000"/>
          <w:lang w:eastAsia="zh-CN"/>
        </w:rPr>
        <w:t xml:space="preserve">  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373C3DE1" wp14:editId="1D1EACF1">
            <wp:extent cx="4048836" cy="1661554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48836" cy="1661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3CDD68FA" wp14:editId="151106FB">
            <wp:extent cx="4134777" cy="162335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34777" cy="162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逆向题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从上到下填</w:t>
      </w:r>
      <w:r>
        <w:rPr>
          <w:color w:val="000000"/>
          <w:lang w:eastAsia="zh-CN"/>
        </w:rPr>
        <w:t xml:space="preserve">)  </w:t>
      </w:r>
    </w:p>
    <w:p w:rsidR="00DC1FE9" w:rsidRDefault="00563B99">
      <w:pPr>
        <w:spacing w:after="0"/>
      </w:pPr>
      <w:r>
        <w:rPr>
          <w:noProof/>
          <w:lang w:eastAsia="zh-CN"/>
        </w:rPr>
        <w:drawing>
          <wp:inline distT="0" distB="0" distL="0" distR="0" wp14:anchorId="49457B96" wp14:editId="09A3105F">
            <wp:extent cx="1346429" cy="86897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下面组题有窍门</w:t>
      </w:r>
      <w:r>
        <w:rPr>
          <w:color w:val="000000"/>
          <w:lang w:eastAsia="zh-CN"/>
        </w:rPr>
        <w:t xml:space="preserve">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17=49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17=59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17=69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17=79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飞镖游戏．</w:t>
      </w:r>
      <w:r>
        <w:rPr>
          <w:color w:val="000000"/>
          <w:lang w:eastAsia="zh-CN"/>
        </w:rPr>
        <w:t xml:space="preserve">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小明与小强比赛飞镖游戏，每人投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次．</w:t>
      </w:r>
    </w:p>
    <w:p w:rsidR="00DC1FE9" w:rsidRDefault="00563B99">
      <w:pPr>
        <w:spacing w:after="0"/>
        <w:jc w:val="center"/>
      </w:pPr>
      <w:r>
        <w:rPr>
          <w:noProof/>
          <w:lang w:eastAsia="zh-CN"/>
        </w:rPr>
        <w:lastRenderedPageBreak/>
        <w:drawing>
          <wp:inline distT="0" distB="0" distL="0" distR="0" wp14:anchorId="4FB7CF0C" wp14:editId="598EE496">
            <wp:extent cx="1718843" cy="1842986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8843" cy="1842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）小强两次都投中了，他可能得几分？请你写出算式并计算．</w:t>
      </w:r>
      <w:r>
        <w:rPr>
          <w:color w:val="000000"/>
          <w:lang w:eastAsia="zh-CN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7"/>
        <w:gridCol w:w="867"/>
      </w:tblGrid>
      <w:tr w:rsidR="00DC1FE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FE9" w:rsidRDefault="00563B99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FE9" w:rsidRDefault="00563B99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 w:rsidR="00DC1FE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FE9" w:rsidRDefault="00563B99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FE9" w:rsidRDefault="00563B99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  <w:tr w:rsidR="00DC1FE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FE9" w:rsidRDefault="00563B99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1FE9" w:rsidRDefault="00563B99"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）小明得了</w:t>
      </w:r>
      <w:r>
        <w:rPr>
          <w:color w:val="000000"/>
          <w:lang w:eastAsia="zh-CN"/>
        </w:rPr>
        <w:t>89</w:t>
      </w:r>
      <w:r>
        <w:rPr>
          <w:color w:val="000000"/>
          <w:lang w:eastAsia="zh-CN"/>
        </w:rPr>
        <w:t>分，他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次分别得了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分，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分，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分．</w:t>
      </w:r>
      <w:r>
        <w:rPr>
          <w:color w:val="000000"/>
          <w:lang w:eastAsia="zh-CN"/>
        </w:rPr>
        <w:t xml:space="preserve">    </w:t>
      </w:r>
    </w:p>
    <w:p w:rsidR="00DC1FE9" w:rsidRDefault="00563B99">
      <w:proofErr w:type="spellStart"/>
      <w:r>
        <w:rPr>
          <w:b/>
          <w:bCs/>
          <w:sz w:val="24"/>
          <w:szCs w:val="24"/>
        </w:rPr>
        <w:t>四、计算题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DC1FE9" w:rsidRDefault="00563B99">
      <w:pPr>
        <w:spacing w:after="0"/>
      </w:pPr>
      <w:r>
        <w:rPr>
          <w:color w:val="000000"/>
        </w:rPr>
        <w:t>19.</w:t>
      </w:r>
      <w:r>
        <w:rPr>
          <w:color w:val="000000"/>
        </w:rPr>
        <w:t>摘果子．</w:t>
      </w:r>
      <w:r>
        <w:rPr>
          <w:color w:val="000000"/>
        </w:rPr>
        <w:t xml:space="preserve">  </w:t>
      </w:r>
    </w:p>
    <w:p w:rsidR="00DC1FE9" w:rsidRDefault="00563B99">
      <w:pPr>
        <w:spacing w:after="0"/>
      </w:pPr>
      <w:r>
        <w:rPr>
          <w:noProof/>
          <w:lang w:eastAsia="zh-CN"/>
        </w:rPr>
        <w:drawing>
          <wp:inline distT="0" distB="0" distL="0" distR="0" wp14:anchorId="3E7E3700" wp14:editId="0B10C5B5">
            <wp:extent cx="3389948" cy="3342196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89948" cy="334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新年到，放鞭炮．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连一连．</w:t>
      </w:r>
      <w:r>
        <w:rPr>
          <w:color w:val="000000"/>
          <w:lang w:eastAsia="zh-CN"/>
        </w:rPr>
        <w:t xml:space="preserve">)  </w:t>
      </w:r>
    </w:p>
    <w:p w:rsidR="00DC1FE9" w:rsidRDefault="00563B99">
      <w:pPr>
        <w:spacing w:after="0"/>
        <w:jc w:val="center"/>
      </w:pPr>
      <w:r>
        <w:rPr>
          <w:noProof/>
          <w:lang w:eastAsia="zh-CN"/>
        </w:rPr>
        <w:lastRenderedPageBreak/>
        <w:drawing>
          <wp:inline distT="0" distB="0" distL="0" distR="0" wp14:anchorId="02B670C9" wp14:editId="2C11716A">
            <wp:extent cx="3810102" cy="2081708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0102" cy="208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森林医生。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正确的画</w:t>
      </w:r>
      <w:proofErr w:type="gramStart"/>
      <w:r>
        <w:rPr>
          <w:color w:val="000000"/>
          <w:lang w:eastAsia="zh-CN"/>
        </w:rPr>
        <w:t>“</w:t>
      </w:r>
      <w:proofErr w:type="gramEnd"/>
      <w:r>
        <w:rPr>
          <w:color w:val="000000"/>
          <w:lang w:eastAsia="zh-CN"/>
        </w:rPr>
        <w:t>√"</w:t>
      </w:r>
      <w:r>
        <w:rPr>
          <w:color w:val="000000"/>
          <w:lang w:eastAsia="zh-CN"/>
        </w:rPr>
        <w:t>，错误的画</w:t>
      </w:r>
      <w:r>
        <w:rPr>
          <w:color w:val="000000"/>
          <w:lang w:eastAsia="zh-CN"/>
        </w:rPr>
        <w:t>“×”</w:t>
      </w:r>
      <w:r>
        <w:rPr>
          <w:color w:val="000000"/>
          <w:lang w:eastAsia="zh-CN"/>
        </w:rPr>
        <w:t>，并改正过来</w:t>
      </w:r>
      <w:r>
        <w:rPr>
          <w:color w:val="000000"/>
          <w:lang w:eastAsia="zh-CN"/>
        </w:rPr>
        <w:t xml:space="preserve">)  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3438B14C" wp14:editId="7DF68D84">
            <wp:extent cx="2435035" cy="1308227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35035" cy="1308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76A00A25" wp14:editId="74B21DC2">
            <wp:extent cx="2339543" cy="1298677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39543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702C801A" wp14:editId="763B638C">
            <wp:extent cx="2272690" cy="1289139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72690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5F66E6AC" wp14:editId="09AC3538">
            <wp:extent cx="2377732" cy="1327328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77732" cy="132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六、综合题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C1FE9" w:rsidRDefault="00563B99">
      <w:pPr>
        <w:spacing w:after="0"/>
      </w:pPr>
      <w:r>
        <w:rPr>
          <w:color w:val="000000"/>
        </w:rPr>
        <w:t>22.</w:t>
      </w:r>
      <w:r>
        <w:rPr>
          <w:color w:val="000000"/>
        </w:rPr>
        <w:t>列式计算。</w:t>
      </w:r>
    </w:p>
    <w:p w:rsidR="00DC1FE9" w:rsidRDefault="00563B99">
      <w:pPr>
        <w:spacing w:after="0"/>
      </w:pPr>
      <w:r>
        <w:rPr>
          <w:noProof/>
          <w:lang w:eastAsia="zh-CN"/>
        </w:rPr>
        <w:lastRenderedPageBreak/>
        <w:drawing>
          <wp:inline distT="0" distB="0" distL="0" distR="0" wp14:anchorId="357DBC24" wp14:editId="33A78406">
            <wp:extent cx="1852536" cy="926262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52536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）苹果和桃共有多少个</w:t>
      </w:r>
      <w:r>
        <w:rPr>
          <w:color w:val="000000"/>
          <w:lang w:eastAsia="zh-CN"/>
        </w:rPr>
        <w:t>? ________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）苹果和梨共有多少个</w:t>
      </w:r>
      <w:r>
        <w:rPr>
          <w:color w:val="000000"/>
          <w:lang w:eastAsia="zh-CN"/>
        </w:rPr>
        <w:t xml:space="preserve">? ________    </w:t>
      </w:r>
    </w:p>
    <w:p w:rsidR="00DC1FE9" w:rsidRDefault="00563B9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七、应用题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看</w:t>
      </w:r>
      <w:proofErr w:type="gramStart"/>
      <w:r>
        <w:rPr>
          <w:color w:val="000000"/>
          <w:lang w:eastAsia="zh-CN"/>
        </w:rPr>
        <w:t>图列</w:t>
      </w:r>
      <w:proofErr w:type="gramEnd"/>
      <w:r>
        <w:rPr>
          <w:color w:val="000000"/>
          <w:lang w:eastAsia="zh-CN"/>
        </w:rPr>
        <w:t>式计算。</w:t>
      </w:r>
    </w:p>
    <w:p w:rsidR="00DC1FE9" w:rsidRDefault="00563B99">
      <w:pPr>
        <w:spacing w:after="0"/>
      </w:pPr>
      <w:r>
        <w:rPr>
          <w:noProof/>
          <w:lang w:eastAsia="zh-CN"/>
        </w:rPr>
        <w:drawing>
          <wp:inline distT="0" distB="0" distL="0" distR="0" wp14:anchorId="6C26F9D1" wp14:editId="2E4AB093">
            <wp:extent cx="1451470" cy="849871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51470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</w:pPr>
      <w:r>
        <w:rPr>
          <w:noProof/>
          <w:lang w:eastAsia="zh-CN"/>
        </w:rPr>
        <w:drawing>
          <wp:inline distT="0" distB="0" distL="0" distR="0" wp14:anchorId="0264D597" wp14:editId="7162C1B1">
            <wp:extent cx="1661554" cy="353314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61554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noProof/>
          <w:lang w:eastAsia="zh-CN"/>
        </w:rPr>
        <w:drawing>
          <wp:inline distT="0" distB="0" distL="0" distR="0" wp14:anchorId="74AD9A36" wp14:editId="43020493">
            <wp:extent cx="3084373" cy="572948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84373" cy="57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  ________  ________  ________ = ________</w:t>
      </w:r>
    </w:p>
    <w:p w:rsidR="00DC1FE9" w:rsidRDefault="00563B99">
      <w:pPr>
        <w:rPr>
          <w:lang w:eastAsia="zh-CN"/>
        </w:rPr>
      </w:pPr>
      <w:r>
        <w:rPr>
          <w:lang w:eastAsia="zh-CN"/>
        </w:rPr>
        <w:br w:type="page"/>
      </w:r>
    </w:p>
    <w:p w:rsidR="00DC1FE9" w:rsidRDefault="00563B99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DC1FE9" w:rsidRDefault="00563B99">
      <w:pPr>
        <w:rPr>
          <w:lang w:eastAsia="zh-CN"/>
        </w:rPr>
      </w:pPr>
      <w:r>
        <w:rPr>
          <w:lang w:eastAsia="zh-CN"/>
        </w:rPr>
        <w:t>一、单选题</w:t>
      </w:r>
    </w:p>
    <w:p w:rsidR="00DC1FE9" w:rsidRDefault="00563B99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563B99" w:rsidRDefault="00563B9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25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38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57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33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，所以</w:t>
      </w: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，所以选择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【分析】考察加法基本运算。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563B99" w:rsidRDefault="00563B9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 2+1=3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B. 2+2=4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C. 4+1=5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D. 1+3=4</w:t>
      </w:r>
      <w:r>
        <w:rPr>
          <w:color w:val="000000"/>
          <w:lang w:eastAsia="zh-CN"/>
        </w:rPr>
        <w:t>，故选：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【分析】算出每个算式的结果，即可解答。</w:t>
      </w:r>
    </w:p>
    <w:p w:rsidR="00DC1FE9" w:rsidRDefault="00563B99">
      <w:pPr>
        <w:rPr>
          <w:lang w:eastAsia="zh-CN"/>
        </w:rPr>
      </w:pPr>
      <w:r>
        <w:rPr>
          <w:lang w:eastAsia="zh-CN"/>
        </w:rPr>
        <w:t>二、判断题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23+4=27</w:t>
      </w:r>
      <w:r>
        <w:rPr>
          <w:color w:val="000000"/>
          <w:lang w:eastAsia="zh-CN"/>
        </w:rPr>
        <w:t>，原题说法正确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故答案为：正确</w:t>
      </w:r>
      <w:r>
        <w:rPr>
          <w:color w:val="000000"/>
          <w:lang w:eastAsia="zh-CN"/>
        </w:rPr>
        <w:t>.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【分析】求比</w:t>
      </w:r>
      <w:proofErr w:type="gramStart"/>
      <w:r>
        <w:rPr>
          <w:color w:val="000000"/>
          <w:lang w:eastAsia="zh-CN"/>
        </w:rPr>
        <w:t>一</w:t>
      </w:r>
      <w:proofErr w:type="gramEnd"/>
      <w:r>
        <w:rPr>
          <w:color w:val="000000"/>
          <w:lang w:eastAsia="zh-CN"/>
        </w:rPr>
        <w:t>个数多几的数是多少，用加法计算，据此列式解答</w:t>
      </w:r>
      <w:r>
        <w:rPr>
          <w:color w:val="000000"/>
          <w:lang w:eastAsia="zh-CN"/>
        </w:rPr>
        <w:t>.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</w:t>
      </w:r>
      <w:r>
        <w:rPr>
          <w:color w:val="000000"/>
        </w:rPr>
        <w:t xml:space="preserve">4+24=28  </w:t>
      </w:r>
    </w:p>
    <w:p w:rsidR="00DC1FE9" w:rsidRDefault="00563B9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572948" cy="572948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57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proofErr w:type="gramStart"/>
      <w:r>
        <w:rPr>
          <w:color w:val="000000"/>
          <w:lang w:eastAsia="zh-CN"/>
        </w:rPr>
        <w:t>错误错误</w:t>
      </w:r>
      <w:proofErr w:type="gramEnd"/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0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</w:t>
      </w:r>
      <w:proofErr w:type="spellStart"/>
      <w:r>
        <w:rPr>
          <w:color w:val="000000"/>
        </w:rPr>
        <w:t>解答】解</w:t>
      </w:r>
      <w:proofErr w:type="spellEnd"/>
      <w:r>
        <w:rPr>
          <w:color w:val="000000"/>
        </w:rPr>
        <w:t>：</w:t>
      </w:r>
      <w:r>
        <w:rPr>
          <w:color w:val="000000"/>
        </w:rPr>
        <w:t xml:space="preserve">  </w:t>
      </w:r>
    </w:p>
    <w:p w:rsidR="00DC1FE9" w:rsidRDefault="00563B9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19909" cy="601599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19909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rPr>
          <w:lang w:eastAsia="zh-CN"/>
        </w:rPr>
      </w:pPr>
      <w:r>
        <w:rPr>
          <w:lang w:eastAsia="zh-CN"/>
        </w:rPr>
        <w:lastRenderedPageBreak/>
        <w:t>三、填空题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78 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C1FE9" w:rsidRDefault="00563B99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59</w:t>
      </w:r>
      <w:r>
        <w:rPr>
          <w:color w:val="000000"/>
        </w:rPr>
        <w:t>；</w:t>
      </w:r>
      <w:r>
        <w:rPr>
          <w:color w:val="000000"/>
        </w:rPr>
        <w:t>48</w:t>
      </w:r>
      <w:r>
        <w:rPr>
          <w:color w:val="000000"/>
        </w:rPr>
        <w:t>；</w:t>
      </w:r>
      <w:r>
        <w:rPr>
          <w:color w:val="000000"/>
        </w:rPr>
        <w:t>43</w:t>
      </w:r>
      <w:r>
        <w:rPr>
          <w:color w:val="000000"/>
        </w:rPr>
        <w:t>；</w:t>
      </w:r>
      <w:r>
        <w:rPr>
          <w:color w:val="000000"/>
        </w:rPr>
        <w:t>99</w:t>
      </w:r>
      <w:r>
        <w:rPr>
          <w:color w:val="000000"/>
        </w:rPr>
        <w:t>；</w:t>
      </w:r>
      <w:r>
        <w:rPr>
          <w:color w:val="000000"/>
        </w:rPr>
        <w:t>77</w:t>
      </w:r>
      <w:r>
        <w:rPr>
          <w:color w:val="000000"/>
        </w:rPr>
        <w:t>；</w:t>
      </w:r>
      <w:r>
        <w:rPr>
          <w:color w:val="000000"/>
        </w:rPr>
        <w:t>77</w:t>
      </w:r>
      <w:r>
        <w:rPr>
          <w:color w:val="000000"/>
        </w:rPr>
        <w:t>；</w:t>
      </w:r>
      <w:r>
        <w:rPr>
          <w:color w:val="000000"/>
        </w:rPr>
        <w:t xml:space="preserve">97 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23</w:t>
      </w:r>
      <w:r>
        <w:rPr>
          <w:color w:val="000000"/>
        </w:rPr>
        <w:t>；</w:t>
      </w:r>
      <w:r>
        <w:rPr>
          <w:color w:val="000000"/>
        </w:rPr>
        <w:t>30</w:t>
      </w:r>
      <w:r>
        <w:rPr>
          <w:color w:val="000000"/>
        </w:rPr>
        <w:t>；</w:t>
      </w:r>
      <w:r>
        <w:rPr>
          <w:color w:val="000000"/>
        </w:rPr>
        <w:t xml:space="preserve">53 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84</w:t>
      </w:r>
      <w:r>
        <w:rPr>
          <w:color w:val="000000"/>
        </w:rPr>
        <w:t>；</w:t>
      </w:r>
      <w:r>
        <w:rPr>
          <w:color w:val="000000"/>
        </w:rPr>
        <w:t>66</w:t>
      </w:r>
      <w:r>
        <w:rPr>
          <w:color w:val="000000"/>
        </w:rPr>
        <w:t>；</w:t>
      </w:r>
      <w:r>
        <w:rPr>
          <w:color w:val="000000"/>
        </w:rPr>
        <w:t>58</w:t>
      </w:r>
      <w:r>
        <w:rPr>
          <w:color w:val="000000"/>
        </w:rPr>
        <w:t>；</w:t>
      </w:r>
      <w:r>
        <w:rPr>
          <w:color w:val="000000"/>
        </w:rPr>
        <w:t>77</w:t>
      </w:r>
      <w:r>
        <w:rPr>
          <w:color w:val="000000"/>
        </w:rPr>
        <w:t>；</w:t>
      </w:r>
      <w:r>
        <w:rPr>
          <w:color w:val="000000"/>
        </w:rPr>
        <w:t>66</w:t>
      </w:r>
      <w:r>
        <w:rPr>
          <w:color w:val="000000"/>
        </w:rPr>
        <w:t>；</w:t>
      </w:r>
      <w:r>
        <w:rPr>
          <w:color w:val="000000"/>
        </w:rPr>
        <w:t>88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10</w:t>
      </w:r>
      <w:r>
        <w:rPr>
          <w:color w:val="000000"/>
        </w:rPr>
        <w:t>；</w:t>
      </w:r>
      <w:r>
        <w:rPr>
          <w:color w:val="000000"/>
        </w:rPr>
        <w:t>13</w:t>
      </w:r>
      <w:r>
        <w:rPr>
          <w:color w:val="000000"/>
        </w:rPr>
        <w:t>；</w:t>
      </w:r>
      <w:r>
        <w:rPr>
          <w:color w:val="000000"/>
        </w:rPr>
        <w:t>30</w:t>
      </w:r>
      <w:r>
        <w:rPr>
          <w:color w:val="000000"/>
        </w:rPr>
        <w:t>；</w:t>
      </w:r>
      <w:r>
        <w:rPr>
          <w:color w:val="000000"/>
        </w:rPr>
        <w:t>0</w:t>
      </w:r>
      <w:r>
        <w:rPr>
          <w:color w:val="000000"/>
        </w:rPr>
        <w:t>；</w:t>
      </w:r>
      <w:r>
        <w:rPr>
          <w:color w:val="000000"/>
        </w:rPr>
        <w:t>1</w:t>
      </w:r>
      <w:r>
        <w:rPr>
          <w:color w:val="000000"/>
        </w:rPr>
        <w:t>；</w:t>
      </w:r>
      <w:r>
        <w:rPr>
          <w:color w:val="000000"/>
        </w:rPr>
        <w:t xml:space="preserve">20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39</w:t>
      </w:r>
      <w:proofErr w:type="gramStart"/>
      <w:r>
        <w:rPr>
          <w:color w:val="000000"/>
        </w:rPr>
        <w:t>,1</w:t>
      </w:r>
      <w:proofErr w:type="gramEnd"/>
      <w:r>
        <w:rPr>
          <w:color w:val="000000"/>
        </w:rPr>
        <w:t xml:space="preserve">  </w:t>
      </w:r>
    </w:p>
    <w:p w:rsidR="00DC1FE9" w:rsidRDefault="00563B9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298677" cy="859422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98677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</w:pPr>
      <w:r>
        <w:rPr>
          <w:color w:val="000000"/>
        </w:rPr>
        <w:t>49</w:t>
      </w:r>
      <w:proofErr w:type="gramStart"/>
      <w:r>
        <w:rPr>
          <w:color w:val="000000"/>
        </w:rPr>
        <w:t>,3</w:t>
      </w:r>
      <w:proofErr w:type="gramEnd"/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32</w:t>
      </w:r>
      <w:r>
        <w:rPr>
          <w:color w:val="000000"/>
        </w:rPr>
        <w:t>；</w:t>
      </w:r>
      <w:r>
        <w:rPr>
          <w:color w:val="000000"/>
        </w:rPr>
        <w:t>42</w:t>
      </w:r>
      <w:r>
        <w:rPr>
          <w:color w:val="000000"/>
        </w:rPr>
        <w:t>；</w:t>
      </w:r>
      <w:r>
        <w:rPr>
          <w:color w:val="000000"/>
        </w:rPr>
        <w:t>52</w:t>
      </w:r>
      <w:r>
        <w:rPr>
          <w:color w:val="000000"/>
        </w:rPr>
        <w:t>；</w:t>
      </w:r>
      <w:r>
        <w:rPr>
          <w:color w:val="000000"/>
        </w:rPr>
        <w:t xml:space="preserve">62 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21</w:t>
      </w:r>
      <w:r>
        <w:rPr>
          <w:color w:val="000000"/>
        </w:rPr>
        <w:t>＋</w:t>
      </w:r>
      <w:r>
        <w:rPr>
          <w:color w:val="000000"/>
        </w:rPr>
        <w:t>34</w:t>
      </w:r>
      <w:r>
        <w:rPr>
          <w:color w:val="000000"/>
        </w:rPr>
        <w:t>＝</w:t>
      </w:r>
      <w:r>
        <w:rPr>
          <w:color w:val="000000"/>
        </w:rPr>
        <w:t>55</w:t>
      </w:r>
      <w:r>
        <w:rPr>
          <w:color w:val="000000"/>
        </w:rPr>
        <w:t>；</w:t>
      </w:r>
      <w:r>
        <w:rPr>
          <w:color w:val="000000"/>
        </w:rPr>
        <w:t>34</w:t>
      </w:r>
      <w:r>
        <w:rPr>
          <w:color w:val="000000"/>
        </w:rPr>
        <w:t>＋</w:t>
      </w:r>
      <w:r>
        <w:rPr>
          <w:color w:val="000000"/>
        </w:rPr>
        <w:t>43</w:t>
      </w:r>
      <w:r>
        <w:rPr>
          <w:color w:val="000000"/>
        </w:rPr>
        <w:t>＝</w:t>
      </w:r>
      <w:r>
        <w:rPr>
          <w:color w:val="000000"/>
        </w:rPr>
        <w:t>77</w:t>
      </w:r>
      <w:r>
        <w:rPr>
          <w:color w:val="000000"/>
        </w:rPr>
        <w:t>；</w:t>
      </w:r>
      <w:r>
        <w:rPr>
          <w:color w:val="000000"/>
        </w:rPr>
        <w:t>21</w:t>
      </w:r>
      <w:r>
        <w:rPr>
          <w:color w:val="000000"/>
        </w:rPr>
        <w:t>＋</w:t>
      </w:r>
      <w:r>
        <w:rPr>
          <w:color w:val="000000"/>
        </w:rPr>
        <w:t>43</w:t>
      </w:r>
      <w:r>
        <w:rPr>
          <w:color w:val="000000"/>
        </w:rPr>
        <w:t>＝</w:t>
      </w:r>
      <w:r>
        <w:rPr>
          <w:color w:val="000000"/>
        </w:rPr>
        <w:t>64</w:t>
      </w:r>
      <w:r>
        <w:rPr>
          <w:color w:val="000000"/>
        </w:rPr>
        <w:t>；</w:t>
      </w:r>
      <w:r>
        <w:rPr>
          <w:color w:val="000000"/>
        </w:rPr>
        <w:t>34</w:t>
      </w:r>
      <w:r>
        <w:rPr>
          <w:color w:val="000000"/>
        </w:rPr>
        <w:t>＋</w:t>
      </w:r>
      <w:r>
        <w:rPr>
          <w:color w:val="000000"/>
        </w:rPr>
        <w:t>21</w:t>
      </w:r>
      <w:r>
        <w:rPr>
          <w:color w:val="000000"/>
        </w:rPr>
        <w:t>＝</w:t>
      </w:r>
      <w:r>
        <w:rPr>
          <w:color w:val="000000"/>
        </w:rPr>
        <w:t>55</w:t>
      </w:r>
      <w:r>
        <w:rPr>
          <w:color w:val="000000"/>
        </w:rPr>
        <w:t>；</w:t>
      </w:r>
      <w:r>
        <w:rPr>
          <w:color w:val="000000"/>
        </w:rPr>
        <w:t>43</w:t>
      </w:r>
      <w:r>
        <w:rPr>
          <w:color w:val="000000"/>
        </w:rPr>
        <w:t>＋</w:t>
      </w:r>
      <w:r>
        <w:rPr>
          <w:color w:val="000000"/>
        </w:rPr>
        <w:t>34</w:t>
      </w:r>
      <w:r>
        <w:rPr>
          <w:color w:val="000000"/>
        </w:rPr>
        <w:t>＝</w:t>
      </w:r>
      <w:r>
        <w:rPr>
          <w:color w:val="000000"/>
        </w:rPr>
        <w:t>77</w:t>
      </w:r>
      <w:r>
        <w:rPr>
          <w:color w:val="000000"/>
        </w:rPr>
        <w:t>；</w:t>
      </w:r>
      <w:r>
        <w:rPr>
          <w:color w:val="000000"/>
        </w:rPr>
        <w:t>43</w:t>
      </w:r>
      <w:r>
        <w:rPr>
          <w:color w:val="000000"/>
        </w:rPr>
        <w:t>＋</w:t>
      </w:r>
      <w:r>
        <w:rPr>
          <w:color w:val="000000"/>
        </w:rPr>
        <w:t>21</w:t>
      </w:r>
      <w:r>
        <w:rPr>
          <w:color w:val="000000"/>
        </w:rPr>
        <w:t>＝</w:t>
      </w:r>
      <w:r>
        <w:rPr>
          <w:color w:val="000000"/>
        </w:rPr>
        <w:t>64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34</w:t>
      </w:r>
      <w:r>
        <w:rPr>
          <w:color w:val="000000"/>
        </w:rPr>
        <w:t>分；</w:t>
      </w:r>
      <w:r>
        <w:rPr>
          <w:color w:val="000000"/>
        </w:rPr>
        <w:t>34</w:t>
      </w:r>
      <w:r>
        <w:rPr>
          <w:color w:val="000000"/>
        </w:rPr>
        <w:t>分；</w:t>
      </w:r>
      <w:r>
        <w:rPr>
          <w:color w:val="000000"/>
        </w:rPr>
        <w:t>21</w:t>
      </w:r>
      <w:r>
        <w:rPr>
          <w:color w:val="000000"/>
        </w:rPr>
        <w:t>分</w:t>
      </w:r>
      <w:r>
        <w:rPr>
          <w:color w:val="000000"/>
        </w:rPr>
        <w:t xml:space="preserve">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C1FE9" w:rsidRDefault="00563B99">
      <w:pPr>
        <w:rPr>
          <w:lang w:eastAsia="zh-CN"/>
        </w:rPr>
      </w:pPr>
      <w:r>
        <w:rPr>
          <w:lang w:eastAsia="zh-CN"/>
        </w:rPr>
        <w:t>四、计算题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87;77</w:t>
      </w:r>
      <w:proofErr w:type="gramStart"/>
      <w:r>
        <w:rPr>
          <w:color w:val="000000"/>
          <w:lang w:eastAsia="zh-CN"/>
        </w:rPr>
        <w:t>;90</w:t>
      </w:r>
      <w:proofErr w:type="gramEnd"/>
      <w:r>
        <w:rPr>
          <w:color w:val="000000"/>
          <w:lang w:eastAsia="zh-CN"/>
        </w:rPr>
        <w:t xml:space="preserve">;66;62;59;68;88 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C1FE9" w:rsidRDefault="00563B99">
      <w:pPr>
        <w:rPr>
          <w:lang w:eastAsia="zh-CN"/>
        </w:rPr>
      </w:pPr>
      <w:r>
        <w:rPr>
          <w:lang w:eastAsia="zh-CN"/>
        </w:rPr>
        <w:t>五、解答题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4010635" cy="2177199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10635" cy="217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lastRenderedPageBreak/>
        <w:t>21.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2473223" cy="1403718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473223" cy="140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2310892" cy="138463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10892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2301342" cy="1394168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01342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2435035" cy="1365529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435035" cy="136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FE9" w:rsidRDefault="00563B9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C1FE9" w:rsidRDefault="00563B99">
      <w:pPr>
        <w:rPr>
          <w:lang w:eastAsia="zh-CN"/>
        </w:rPr>
      </w:pPr>
      <w:r>
        <w:rPr>
          <w:lang w:eastAsia="zh-CN"/>
        </w:rPr>
        <w:t>六、综合题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23+6=29</w:t>
      </w:r>
      <w:r>
        <w:rPr>
          <w:color w:val="000000"/>
          <w:lang w:eastAsia="zh-CN"/>
        </w:rPr>
        <w:t>（</w:t>
      </w:r>
      <w:proofErr w:type="gramStart"/>
      <w:r>
        <w:rPr>
          <w:color w:val="000000"/>
          <w:lang w:eastAsia="zh-CN"/>
        </w:rPr>
        <w:t>个</w:t>
      </w:r>
      <w:proofErr w:type="gramEnd"/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23+30=53</w:t>
      </w:r>
      <w:r>
        <w:rPr>
          <w:color w:val="000000"/>
          <w:lang w:eastAsia="zh-CN"/>
        </w:rPr>
        <w:t>（</w:t>
      </w:r>
      <w:proofErr w:type="gramStart"/>
      <w:r>
        <w:rPr>
          <w:color w:val="000000"/>
          <w:lang w:eastAsia="zh-CN"/>
        </w:rPr>
        <w:t>个</w:t>
      </w:r>
      <w:proofErr w:type="gramEnd"/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DC1FE9" w:rsidRDefault="00563B9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C1FE9" w:rsidRDefault="00563B99">
      <w:pPr>
        <w:rPr>
          <w:lang w:eastAsia="zh-CN"/>
        </w:rPr>
      </w:pPr>
      <w:r>
        <w:rPr>
          <w:lang w:eastAsia="zh-CN"/>
        </w:rPr>
        <w:t>七、应用题</w:t>
      </w:r>
    </w:p>
    <w:p w:rsidR="00DC1FE9" w:rsidRDefault="00563B99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50+8=58 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DC1FE9" w:rsidRDefault="00563B99"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44</w:t>
      </w:r>
      <w:r>
        <w:rPr>
          <w:color w:val="000000"/>
        </w:rPr>
        <w:t>；</w:t>
      </w:r>
      <w:r>
        <w:rPr>
          <w:color w:val="000000"/>
        </w:rPr>
        <w:t>+</w:t>
      </w:r>
      <w:r>
        <w:rPr>
          <w:color w:val="000000"/>
        </w:rPr>
        <w:t>；</w:t>
      </w:r>
      <w:r>
        <w:rPr>
          <w:color w:val="000000"/>
        </w:rPr>
        <w:t>20</w:t>
      </w:r>
      <w:r>
        <w:rPr>
          <w:color w:val="000000"/>
        </w:rPr>
        <w:t>；</w:t>
      </w:r>
      <w:r>
        <w:rPr>
          <w:color w:val="000000"/>
        </w:rPr>
        <w:t xml:space="preserve">64  </w:t>
      </w:r>
    </w:p>
    <w:p w:rsidR="00DC1FE9" w:rsidRDefault="00563B99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【分析】答案</w:t>
      </w:r>
      <w:r>
        <w:rPr>
          <w:color w:val="000000"/>
        </w:rPr>
        <w:t xml:space="preserve">:44|+|20|64 </w:t>
      </w:r>
      <w:r>
        <w:rPr>
          <w:color w:val="000000"/>
        </w:rPr>
        <w:t>或</w:t>
      </w:r>
      <w:r>
        <w:rPr>
          <w:color w:val="000000"/>
        </w:rPr>
        <w:t xml:space="preserve"> 20|+|44|64 </w:t>
      </w:r>
      <w:r>
        <w:rPr>
          <w:color w:val="000000"/>
        </w:rPr>
        <w:t>或</w:t>
      </w:r>
      <w:r>
        <w:rPr>
          <w:color w:val="000000"/>
        </w:rPr>
        <w:t xml:space="preserve"> 64|-|20|44 </w:t>
      </w:r>
      <w:r>
        <w:rPr>
          <w:color w:val="000000"/>
        </w:rPr>
        <w:t>或</w:t>
      </w:r>
      <w:r>
        <w:rPr>
          <w:color w:val="000000"/>
        </w:rPr>
        <w:t xml:space="preserve"> 64|-|44|20</w:t>
      </w:r>
    </w:p>
    <w:sectPr w:rsidR="00DC1FE9">
      <w:headerReference w:type="even" r:id="rId37"/>
      <w:footerReference w:type="default" r:id="rId3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63B99">
      <w:pPr>
        <w:spacing w:after="0" w:line="240" w:lineRule="auto"/>
      </w:pPr>
      <w:r>
        <w:separator/>
      </w:r>
    </w:p>
  </w:endnote>
  <w:endnote w:type="continuationSeparator" w:id="0">
    <w:p w:rsidR="00000000" w:rsidRDefault="00563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FE9" w:rsidRPr="00563B99" w:rsidRDefault="00563B99" w:rsidP="00563B99">
    <w:pPr>
      <w:pStyle w:val="a4"/>
    </w:pPr>
    <w:r w:rsidRPr="00563B99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63B99">
      <w:pPr>
        <w:spacing w:after="0" w:line="240" w:lineRule="auto"/>
      </w:pPr>
      <w:r>
        <w:separator/>
      </w:r>
    </w:p>
  </w:footnote>
  <w:footnote w:type="continuationSeparator" w:id="0">
    <w:p w:rsidR="00000000" w:rsidRDefault="00563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FE9" w:rsidRDefault="00563B99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DC1FE9" w:rsidRDefault="00563B9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外……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DC1FE9" w:rsidRDefault="00563B99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DC1FE9" w:rsidRDefault="00563B9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B543B"/>
    <w:multiLevelType w:val="hybridMultilevel"/>
    <w:tmpl w:val="53928E8A"/>
    <w:lvl w:ilvl="0" w:tplc="2840334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0606E93"/>
    <w:multiLevelType w:val="hybridMultilevel"/>
    <w:tmpl w:val="877E6590"/>
    <w:lvl w:ilvl="0" w:tplc="98207075">
      <w:start w:val="1"/>
      <w:numFmt w:val="decimal"/>
      <w:lvlText w:val="%1."/>
      <w:lvlJc w:val="left"/>
      <w:pPr>
        <w:ind w:left="720" w:hanging="360"/>
      </w:pPr>
    </w:lvl>
    <w:lvl w:ilvl="1" w:tplc="98207075" w:tentative="1">
      <w:start w:val="1"/>
      <w:numFmt w:val="lowerLetter"/>
      <w:lvlText w:val="%2."/>
      <w:lvlJc w:val="left"/>
      <w:pPr>
        <w:ind w:left="1440" w:hanging="360"/>
      </w:pPr>
    </w:lvl>
    <w:lvl w:ilvl="2" w:tplc="98207075" w:tentative="1">
      <w:start w:val="1"/>
      <w:numFmt w:val="lowerRoman"/>
      <w:lvlText w:val="%3."/>
      <w:lvlJc w:val="right"/>
      <w:pPr>
        <w:ind w:left="2160" w:hanging="180"/>
      </w:pPr>
    </w:lvl>
    <w:lvl w:ilvl="3" w:tplc="98207075" w:tentative="1">
      <w:start w:val="1"/>
      <w:numFmt w:val="decimal"/>
      <w:lvlText w:val="%4."/>
      <w:lvlJc w:val="left"/>
      <w:pPr>
        <w:ind w:left="2880" w:hanging="360"/>
      </w:pPr>
    </w:lvl>
    <w:lvl w:ilvl="4" w:tplc="98207075" w:tentative="1">
      <w:start w:val="1"/>
      <w:numFmt w:val="lowerLetter"/>
      <w:lvlText w:val="%5."/>
      <w:lvlJc w:val="left"/>
      <w:pPr>
        <w:ind w:left="3600" w:hanging="360"/>
      </w:pPr>
    </w:lvl>
    <w:lvl w:ilvl="5" w:tplc="98207075" w:tentative="1">
      <w:start w:val="1"/>
      <w:numFmt w:val="lowerRoman"/>
      <w:lvlText w:val="%6."/>
      <w:lvlJc w:val="right"/>
      <w:pPr>
        <w:ind w:left="4320" w:hanging="180"/>
      </w:pPr>
    </w:lvl>
    <w:lvl w:ilvl="6" w:tplc="98207075" w:tentative="1">
      <w:start w:val="1"/>
      <w:numFmt w:val="decimal"/>
      <w:lvlText w:val="%7."/>
      <w:lvlJc w:val="left"/>
      <w:pPr>
        <w:ind w:left="5040" w:hanging="360"/>
      </w:pPr>
    </w:lvl>
    <w:lvl w:ilvl="7" w:tplc="98207075" w:tentative="1">
      <w:start w:val="1"/>
      <w:numFmt w:val="lowerLetter"/>
      <w:lvlText w:val="%8."/>
      <w:lvlJc w:val="left"/>
      <w:pPr>
        <w:ind w:left="5760" w:hanging="360"/>
      </w:pPr>
    </w:lvl>
    <w:lvl w:ilvl="8" w:tplc="9820707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3B99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1FE9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gif"/><Relationship Id="rId26" Type="http://schemas.openxmlformats.org/officeDocument/2006/relationships/image" Target="media/image17.jpg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2.jpg"/><Relationship Id="rId34" Type="http://schemas.openxmlformats.org/officeDocument/2006/relationships/image" Target="media/image25.jpg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image" Target="media/image8.png"/><Relationship Id="rId25" Type="http://schemas.openxmlformats.org/officeDocument/2006/relationships/image" Target="media/image16.jpg"/><Relationship Id="rId33" Type="http://schemas.openxmlformats.org/officeDocument/2006/relationships/image" Target="media/image24.jpg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gif"/><Relationship Id="rId29" Type="http://schemas.openxmlformats.org/officeDocument/2006/relationships/image" Target="media/image20.gi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jpg"/><Relationship Id="rId32" Type="http://schemas.openxmlformats.org/officeDocument/2006/relationships/image" Target="media/image23.gif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jpg"/><Relationship Id="rId28" Type="http://schemas.openxmlformats.org/officeDocument/2006/relationships/image" Target="media/image19.png"/><Relationship Id="rId36" Type="http://schemas.openxmlformats.org/officeDocument/2006/relationships/image" Target="media/image27.jpg"/><Relationship Id="rId10" Type="http://schemas.openxmlformats.org/officeDocument/2006/relationships/image" Target="media/image1.png"/><Relationship Id="rId19" Type="http://schemas.openxmlformats.org/officeDocument/2006/relationships/image" Target="media/image10.gif"/><Relationship Id="rId31" Type="http://schemas.openxmlformats.org/officeDocument/2006/relationships/image" Target="media/image22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image" Target="media/image21.gif"/><Relationship Id="rId35" Type="http://schemas.openxmlformats.org/officeDocument/2006/relationships/image" Target="media/image26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D21C56-F13D-4005-AD48-EF27434E4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411</Words>
  <Characters>2346</Characters>
  <Application>Microsoft Office Word</Application>
  <DocSecurity>0</DocSecurity>
  <Lines>19</Lines>
  <Paragraphs>5</Paragraphs>
  <ScaleCrop>false</ScaleCrop>
  <Company>Microsoft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2019-03-09T02:40:00Z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